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951C2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r w:rsidR="00D00496">
        <w:rPr>
          <w:rFonts w:ascii="Arial" w:hAnsi="Arial" w:cs="Arial"/>
          <w:sz w:val="22"/>
          <w:szCs w:val="22"/>
        </w:rPr>
        <w:t>Spett.le</w:t>
      </w:r>
      <w:bookmarkStart w:id="0" w:name="_GoBack"/>
      <w:bookmarkEnd w:id="0"/>
    </w:p>
    <w:p w:rsidR="00FC2284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proofErr w:type="spellStart"/>
      <w:r w:rsidR="00D00496">
        <w:rPr>
          <w:rFonts w:ascii="Arial" w:hAnsi="Arial" w:cs="Arial"/>
          <w:sz w:val="22"/>
          <w:szCs w:val="22"/>
        </w:rPr>
        <w:t>Fincalabra</w:t>
      </w:r>
      <w:proofErr w:type="spellEnd"/>
      <w:r w:rsidR="00D00496">
        <w:rPr>
          <w:rFonts w:ascii="Arial" w:hAnsi="Arial" w:cs="Arial"/>
          <w:sz w:val="22"/>
          <w:szCs w:val="22"/>
        </w:rPr>
        <w:t xml:space="preserve"> SpA</w:t>
      </w:r>
    </w:p>
    <w:p w:rsidR="00FC2284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  <w:t xml:space="preserve">Via </w:t>
      </w:r>
      <w:r w:rsidR="00D00496">
        <w:rPr>
          <w:rFonts w:ascii="Arial" w:hAnsi="Arial" w:cs="Arial"/>
          <w:sz w:val="22"/>
          <w:szCs w:val="22"/>
        </w:rPr>
        <w:t>Pugliese n. 30</w:t>
      </w:r>
    </w:p>
    <w:p w:rsidR="00FC2284" w:rsidRPr="00FC2284" w:rsidRDefault="008E5A87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88100 </w:t>
      </w:r>
      <w:r w:rsidR="00FC2284" w:rsidRPr="00FC2284">
        <w:rPr>
          <w:rFonts w:ascii="Arial" w:hAnsi="Arial" w:cs="Arial"/>
          <w:sz w:val="22"/>
          <w:szCs w:val="22"/>
        </w:rPr>
        <w:t>CATANZARO</w:t>
      </w:r>
    </w:p>
    <w:p w:rsidR="00D951C2" w:rsidRPr="00FC2284" w:rsidRDefault="00FC2284" w:rsidP="00FC2284">
      <w:pPr>
        <w:pStyle w:val="Corpodeltesto"/>
        <w:spacing w:line="567" w:lineRule="exact"/>
        <w:rPr>
          <w:rFonts w:cs="Arial"/>
          <w:sz w:val="22"/>
          <w:szCs w:val="22"/>
        </w:rPr>
      </w:pPr>
      <w:r w:rsidRPr="00FC2284">
        <w:rPr>
          <w:rFonts w:cs="Arial"/>
          <w:sz w:val="22"/>
          <w:szCs w:val="22"/>
        </w:rPr>
        <w:t>Il sottoscritto ………………………….…….. nato a ……………………..</w:t>
      </w:r>
      <w:r w:rsidR="002949EA">
        <w:rPr>
          <w:rFonts w:cs="Arial"/>
          <w:sz w:val="22"/>
          <w:szCs w:val="22"/>
        </w:rPr>
        <w:t xml:space="preserve"> (…)</w:t>
      </w:r>
      <w:r w:rsidRPr="00FC2284">
        <w:rPr>
          <w:rFonts w:cs="Arial"/>
          <w:sz w:val="22"/>
          <w:szCs w:val="22"/>
        </w:rPr>
        <w:t xml:space="preserve"> il ……………, C.F. ………………………………., domiciliato per la carica presso la sede sociale, nella sua qualità di ………………………….</w:t>
      </w:r>
      <w:r w:rsidR="002949EA">
        <w:rPr>
          <w:rFonts w:cs="Arial"/>
          <w:sz w:val="22"/>
          <w:szCs w:val="22"/>
        </w:rPr>
        <w:t xml:space="preserve"> e come tale rappresentante legale</w:t>
      </w:r>
      <w:r w:rsidRPr="00FC2284">
        <w:rPr>
          <w:rFonts w:cs="Arial"/>
          <w:sz w:val="22"/>
          <w:szCs w:val="22"/>
        </w:rPr>
        <w:t xml:space="preserve"> della società</w:t>
      </w:r>
      <w:r w:rsidR="00730782">
        <w:rPr>
          <w:rFonts w:cs="Arial"/>
          <w:sz w:val="22"/>
          <w:szCs w:val="22"/>
        </w:rPr>
        <w:t xml:space="preserve"> ………………………….</w:t>
      </w:r>
      <w:r w:rsidR="007C4632">
        <w:rPr>
          <w:rFonts w:cs="Arial"/>
          <w:sz w:val="22"/>
          <w:szCs w:val="22"/>
        </w:rPr>
        <w:t xml:space="preserve"> con sede in ……………</w:t>
      </w:r>
      <w:r w:rsidRPr="00FC2284">
        <w:rPr>
          <w:rFonts w:cs="Arial"/>
          <w:sz w:val="22"/>
          <w:szCs w:val="22"/>
        </w:rPr>
        <w:t>…. (….), alla via …….……………., CF e P</w:t>
      </w:r>
      <w:r w:rsidR="00D00496">
        <w:rPr>
          <w:rFonts w:cs="Arial"/>
          <w:sz w:val="22"/>
          <w:szCs w:val="22"/>
        </w:rPr>
        <w:t xml:space="preserve"> IVA </w:t>
      </w:r>
      <w:proofErr w:type="spellStart"/>
      <w:r w:rsidR="00D00496">
        <w:rPr>
          <w:rFonts w:cs="Arial"/>
          <w:sz w:val="22"/>
          <w:szCs w:val="22"/>
        </w:rPr>
        <w:t>……</w:t>
      </w:r>
      <w:r w:rsidR="007C4632">
        <w:rPr>
          <w:rFonts w:cs="Arial"/>
          <w:sz w:val="22"/>
          <w:szCs w:val="22"/>
        </w:rPr>
        <w:t>………</w:t>
      </w:r>
      <w:proofErr w:type="spellEnd"/>
      <w:r w:rsidR="007C4632">
        <w:rPr>
          <w:rFonts w:cs="Arial"/>
          <w:sz w:val="22"/>
          <w:szCs w:val="22"/>
        </w:rPr>
        <w:t>..</w:t>
      </w:r>
      <w:proofErr w:type="spellStart"/>
      <w:r w:rsidR="00D00496">
        <w:rPr>
          <w:rFonts w:cs="Arial"/>
          <w:sz w:val="22"/>
          <w:szCs w:val="22"/>
        </w:rPr>
        <w:t>…</w:t>
      </w:r>
      <w:r w:rsidRPr="00FC2284">
        <w:rPr>
          <w:rFonts w:cs="Arial"/>
          <w:sz w:val="22"/>
          <w:szCs w:val="22"/>
        </w:rPr>
        <w:t>…</w:t>
      </w:r>
      <w:proofErr w:type="spellEnd"/>
      <w:r w:rsidRPr="00FC2284">
        <w:rPr>
          <w:rFonts w:cs="Arial"/>
          <w:sz w:val="22"/>
          <w:szCs w:val="22"/>
        </w:rPr>
        <w:t>..</w:t>
      </w:r>
    </w:p>
    <w:p w:rsidR="00FC2284" w:rsidRPr="00996E4A" w:rsidRDefault="00FC2284" w:rsidP="00FC2284">
      <w:pPr>
        <w:pStyle w:val="Corpodeltesto"/>
        <w:spacing w:line="567" w:lineRule="exact"/>
        <w:jc w:val="center"/>
        <w:rPr>
          <w:rFonts w:cs="Arial"/>
          <w:b/>
          <w:sz w:val="22"/>
          <w:szCs w:val="22"/>
        </w:rPr>
      </w:pPr>
      <w:r w:rsidRPr="00996E4A">
        <w:rPr>
          <w:rFonts w:cs="Arial"/>
          <w:b/>
          <w:sz w:val="22"/>
          <w:szCs w:val="22"/>
        </w:rPr>
        <w:t>CHIEDE</w:t>
      </w:r>
    </w:p>
    <w:p w:rsidR="003C0F4E" w:rsidRDefault="00FC2284" w:rsidP="003C0F4E">
      <w:pPr>
        <w:pStyle w:val="Corpodeltesto"/>
        <w:spacing w:line="567" w:lineRule="exact"/>
        <w:rPr>
          <w:b/>
        </w:rPr>
      </w:pPr>
      <w:r w:rsidRPr="002949EA">
        <w:rPr>
          <w:rFonts w:cs="Arial"/>
          <w:sz w:val="22"/>
          <w:szCs w:val="22"/>
        </w:rPr>
        <w:t xml:space="preserve">di </w:t>
      </w:r>
      <w:r w:rsidR="002949EA">
        <w:rPr>
          <w:rFonts w:cs="Arial"/>
          <w:sz w:val="22"/>
          <w:szCs w:val="22"/>
        </w:rPr>
        <w:t xml:space="preserve">essere ammesso a </w:t>
      </w:r>
      <w:r w:rsidRPr="002949EA">
        <w:rPr>
          <w:rFonts w:cs="Arial"/>
          <w:sz w:val="22"/>
          <w:szCs w:val="22"/>
        </w:rPr>
        <w:t xml:space="preserve">partecipare alla gara per: </w:t>
      </w:r>
      <w:r w:rsidR="008E5A87" w:rsidRPr="008E5A87">
        <w:rPr>
          <w:rFonts w:ascii="Verdana" w:eastAsia="Calibri" w:hAnsi="Verdana"/>
          <w:b/>
          <w:sz w:val="20"/>
          <w:lang w:eastAsia="en-US"/>
        </w:rPr>
        <w:t>“Affidamento</w:t>
      </w:r>
      <w:r w:rsidR="008E5A87" w:rsidRPr="008E5A87">
        <w:rPr>
          <w:rFonts w:ascii="Verdana" w:eastAsia="Calibri" w:hAnsi="Verdana"/>
          <w:b/>
          <w:color w:val="FF0000"/>
          <w:sz w:val="20"/>
          <w:lang w:eastAsia="en-US"/>
        </w:rPr>
        <w:t xml:space="preserve"> </w:t>
      </w:r>
      <w:r w:rsidR="008E5A87" w:rsidRPr="008E5A87">
        <w:rPr>
          <w:rFonts w:ascii="Verdana" w:eastAsia="Calibri" w:hAnsi="Verdana" w:cs="Verdana"/>
          <w:b/>
          <w:i/>
          <w:sz w:val="20"/>
          <w:lang w:eastAsia="en-US"/>
        </w:rPr>
        <w:t>di Servizi di organizzazione, supporto logistico, comunicazione ed informazione per la promozione di imprese calabresi nei mercati extraregionali”</w:t>
      </w:r>
    </w:p>
    <w:p w:rsidR="00996E4A" w:rsidRPr="00996E4A" w:rsidRDefault="00996E4A" w:rsidP="003C0F4E">
      <w:pPr>
        <w:pStyle w:val="Corpodeltesto"/>
        <w:spacing w:line="567" w:lineRule="exact"/>
        <w:jc w:val="center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ALLEGA</w:t>
      </w:r>
    </w:p>
    <w:p w:rsidR="00996E4A" w:rsidRDefault="00996E4A" w:rsidP="00FC2284">
      <w:pPr>
        <w:pStyle w:val="Corpodeltesto"/>
        <w:spacing w:line="567" w:lineRule="exac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alla presente istanza:</w:t>
      </w:r>
    </w:p>
    <w:p w:rsidR="009A6CDD" w:rsidRDefault="009A6CDD" w:rsidP="009A6CDD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Dichiarazione </w:t>
      </w:r>
      <w:r w:rsidR="001B0CE9">
        <w:rPr>
          <w:rFonts w:cs="Arial"/>
          <w:bCs/>
          <w:sz w:val="22"/>
          <w:szCs w:val="22"/>
        </w:rPr>
        <w:t xml:space="preserve">resa utilizzando il modello </w:t>
      </w:r>
      <w:r w:rsidR="00D93B6E">
        <w:rPr>
          <w:rFonts w:cs="Arial"/>
          <w:bCs/>
          <w:sz w:val="22"/>
          <w:szCs w:val="22"/>
        </w:rPr>
        <w:t xml:space="preserve">“allegato </w:t>
      </w:r>
      <w:r w:rsidR="001B0CE9">
        <w:rPr>
          <w:rFonts w:cs="Arial"/>
          <w:bCs/>
          <w:sz w:val="22"/>
          <w:szCs w:val="22"/>
        </w:rPr>
        <w:t>A”</w:t>
      </w:r>
    </w:p>
    <w:p w:rsidR="001B0CE9" w:rsidRDefault="001B0CE9" w:rsidP="001B0CE9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Dichiarazione resa utilizzando il modello </w:t>
      </w:r>
      <w:r w:rsidR="00D93B6E">
        <w:rPr>
          <w:rFonts w:cs="Arial"/>
          <w:bCs/>
          <w:sz w:val="22"/>
          <w:szCs w:val="22"/>
        </w:rPr>
        <w:t>“</w:t>
      </w:r>
      <w:r>
        <w:rPr>
          <w:rFonts w:cs="Arial"/>
          <w:bCs/>
          <w:sz w:val="22"/>
          <w:szCs w:val="22"/>
        </w:rPr>
        <w:t>allegato B”</w:t>
      </w:r>
    </w:p>
    <w:p w:rsidR="001B0CE9" w:rsidRDefault="001B0CE9" w:rsidP="00105CE8">
      <w:pPr>
        <w:pStyle w:val="Corpodeltesto"/>
        <w:widowControl w:val="0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Copia del Capitolato </w:t>
      </w:r>
      <w:r w:rsidR="008922C1">
        <w:rPr>
          <w:rFonts w:cs="Arial"/>
          <w:bCs/>
          <w:sz w:val="22"/>
          <w:szCs w:val="22"/>
        </w:rPr>
        <w:t xml:space="preserve">Tecnico </w:t>
      </w:r>
      <w:r>
        <w:rPr>
          <w:rFonts w:cs="Arial"/>
          <w:bCs/>
          <w:sz w:val="22"/>
          <w:szCs w:val="22"/>
        </w:rPr>
        <w:t>siglato in ogni pagina e firmato in calce per espressa accettazione dei contenuti.</w:t>
      </w:r>
    </w:p>
    <w:p w:rsidR="007C4654" w:rsidRDefault="007C4654" w:rsidP="007C4654">
      <w:pPr>
        <w:pStyle w:val="Corpodel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Copia </w:t>
      </w:r>
      <w:r w:rsidR="00AF4BCC">
        <w:rPr>
          <w:rFonts w:cs="Arial"/>
          <w:bCs/>
          <w:sz w:val="22"/>
          <w:szCs w:val="22"/>
        </w:rPr>
        <w:t>di un</w:t>
      </w:r>
      <w:r>
        <w:rPr>
          <w:rFonts w:cs="Arial"/>
          <w:bCs/>
          <w:sz w:val="22"/>
          <w:szCs w:val="22"/>
        </w:rPr>
        <w:t xml:space="preserve"> documento di identità, in corso di validità</w:t>
      </w:r>
    </w:p>
    <w:p w:rsidR="00105CE8" w:rsidRDefault="00105CE8" w:rsidP="00105CE8">
      <w:pPr>
        <w:pStyle w:val="Corpodeltesto"/>
        <w:spacing w:line="567" w:lineRule="exac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Chiede che ogni comunicazione venga trasmessa al seguente indirizzo di posta elettronica ......................................</w:t>
      </w:r>
    </w:p>
    <w:p w:rsidR="00E801F4" w:rsidRDefault="00E801F4" w:rsidP="007D292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7D2927" w:rsidRPr="005370BF" w:rsidRDefault="007D2927" w:rsidP="007D292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7D2927" w:rsidRPr="009E27B5" w:rsidRDefault="007D2927" w:rsidP="007D2927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(luogo e data)</w:t>
      </w:r>
    </w:p>
    <w:p w:rsidR="007D2927" w:rsidRPr="009E27B5" w:rsidRDefault="007D2927" w:rsidP="007D2927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7C4654" w:rsidRPr="00A15963" w:rsidRDefault="007D2927" w:rsidP="00A15963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(firma)</w:t>
      </w:r>
    </w:p>
    <w:sectPr w:rsidR="007C4654" w:rsidRPr="00A15963" w:rsidSect="008922C1">
      <w:headerReference w:type="default" r:id="rId8"/>
      <w:footnotePr>
        <w:pos w:val="beneathText"/>
      </w:footnotePr>
      <w:pgSz w:w="11906" w:h="16838" w:code="9"/>
      <w:pgMar w:top="993" w:right="1274" w:bottom="851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A42" w:rsidRDefault="000B2A42" w:rsidP="00362701">
      <w:r>
        <w:separator/>
      </w:r>
    </w:p>
  </w:endnote>
  <w:endnote w:type="continuationSeparator" w:id="0">
    <w:p w:rsidR="000B2A42" w:rsidRDefault="000B2A42" w:rsidP="00362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A42" w:rsidRDefault="000B2A42" w:rsidP="00362701">
      <w:r>
        <w:separator/>
      </w:r>
    </w:p>
  </w:footnote>
  <w:footnote w:type="continuationSeparator" w:id="0">
    <w:p w:rsidR="000B2A42" w:rsidRDefault="000B2A42" w:rsidP="00362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937" w:rsidRPr="00785937" w:rsidRDefault="00785937" w:rsidP="008922C1">
    <w:pPr>
      <w:pStyle w:val="Intestazione"/>
      <w:ind w:right="29"/>
      <w:jc w:val="right"/>
      <w:rPr>
        <w:rFonts w:asciiTheme="minorHAnsi" w:hAnsiTheme="minorHAnsi"/>
        <w:sz w:val="22"/>
        <w:szCs w:val="22"/>
      </w:rPr>
    </w:pPr>
    <w:r w:rsidRPr="00785937">
      <w:rPr>
        <w:rFonts w:asciiTheme="minorHAnsi" w:hAnsiTheme="minorHAnsi"/>
        <w:sz w:val="22"/>
        <w:szCs w:val="22"/>
      </w:rPr>
      <w:t>Mod. 1a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417"/>
        </w:tabs>
        <w:ind w:left="180" w:firstLine="237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2"/>
    <w:lvl w:ilvl="0">
      <w:start w:val="3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/>
      </w:rPr>
    </w:lvl>
  </w:abstractNum>
  <w:abstractNum w:abstractNumId="3">
    <w:nsid w:val="072849AB"/>
    <w:multiLevelType w:val="hybridMultilevel"/>
    <w:tmpl w:val="7D3CD35A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B0961B30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B3FE5"/>
    <w:multiLevelType w:val="hybridMultilevel"/>
    <w:tmpl w:val="FF60CB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A0E4C"/>
    <w:multiLevelType w:val="hybridMultilevel"/>
    <w:tmpl w:val="CB5871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F54D0"/>
    <w:multiLevelType w:val="hybridMultilevel"/>
    <w:tmpl w:val="C8947F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E57E3"/>
    <w:multiLevelType w:val="hybridMultilevel"/>
    <w:tmpl w:val="DA6291BC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F4FEB"/>
    <w:rsid w:val="0006162F"/>
    <w:rsid w:val="000B2A42"/>
    <w:rsid w:val="000F32F0"/>
    <w:rsid w:val="00102CD8"/>
    <w:rsid w:val="00105CE8"/>
    <w:rsid w:val="00160AD6"/>
    <w:rsid w:val="001B0CE9"/>
    <w:rsid w:val="001F1514"/>
    <w:rsid w:val="001F2D63"/>
    <w:rsid w:val="002012CB"/>
    <w:rsid w:val="00213C55"/>
    <w:rsid w:val="0025130E"/>
    <w:rsid w:val="002857A7"/>
    <w:rsid w:val="002949EA"/>
    <w:rsid w:val="00362701"/>
    <w:rsid w:val="003B663F"/>
    <w:rsid w:val="003C0F4E"/>
    <w:rsid w:val="004336C8"/>
    <w:rsid w:val="005100E9"/>
    <w:rsid w:val="00533409"/>
    <w:rsid w:val="0054281F"/>
    <w:rsid w:val="00565247"/>
    <w:rsid w:val="005A79D1"/>
    <w:rsid w:val="00642121"/>
    <w:rsid w:val="006E5E43"/>
    <w:rsid w:val="006F4FEB"/>
    <w:rsid w:val="00730782"/>
    <w:rsid w:val="00771D6D"/>
    <w:rsid w:val="007768F0"/>
    <w:rsid w:val="00785937"/>
    <w:rsid w:val="007C4632"/>
    <w:rsid w:val="007C4654"/>
    <w:rsid w:val="007D2927"/>
    <w:rsid w:val="007F0FE3"/>
    <w:rsid w:val="0088315E"/>
    <w:rsid w:val="008922C1"/>
    <w:rsid w:val="008E5A87"/>
    <w:rsid w:val="00937438"/>
    <w:rsid w:val="00996E4A"/>
    <w:rsid w:val="009A6CDD"/>
    <w:rsid w:val="00A15963"/>
    <w:rsid w:val="00A37AE5"/>
    <w:rsid w:val="00A7412C"/>
    <w:rsid w:val="00AF4BCC"/>
    <w:rsid w:val="00AF6D53"/>
    <w:rsid w:val="00B2276D"/>
    <w:rsid w:val="00BC69DA"/>
    <w:rsid w:val="00C32AF4"/>
    <w:rsid w:val="00C363D7"/>
    <w:rsid w:val="00D00496"/>
    <w:rsid w:val="00D05806"/>
    <w:rsid w:val="00D20FBA"/>
    <w:rsid w:val="00D355CA"/>
    <w:rsid w:val="00D82873"/>
    <w:rsid w:val="00D9264E"/>
    <w:rsid w:val="00D93B6E"/>
    <w:rsid w:val="00D951C2"/>
    <w:rsid w:val="00E709A3"/>
    <w:rsid w:val="00E801F4"/>
    <w:rsid w:val="00E95C42"/>
    <w:rsid w:val="00F10435"/>
    <w:rsid w:val="00FC2284"/>
    <w:rsid w:val="00FC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D6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1F2D63"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rsid w:val="001F2D63"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rsid w:val="001F2D63"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F2D63"/>
    <w:rPr>
      <w:rFonts w:ascii="Symbol" w:hAnsi="Symbol"/>
    </w:rPr>
  </w:style>
  <w:style w:type="character" w:customStyle="1" w:styleId="WW8Num1z1">
    <w:name w:val="WW8Num1z1"/>
    <w:rsid w:val="001F2D63"/>
    <w:rPr>
      <w:rFonts w:ascii="Courier New" w:hAnsi="Courier New"/>
    </w:rPr>
  </w:style>
  <w:style w:type="character" w:customStyle="1" w:styleId="WW8Num1z2">
    <w:name w:val="WW8Num1z2"/>
    <w:rsid w:val="001F2D63"/>
    <w:rPr>
      <w:rFonts w:ascii="Wingdings" w:hAnsi="Wingdings"/>
    </w:rPr>
  </w:style>
  <w:style w:type="character" w:customStyle="1" w:styleId="WW8Num2z0">
    <w:name w:val="WW8Num2z0"/>
    <w:rsid w:val="001F2D6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1F2D63"/>
    <w:rPr>
      <w:rFonts w:ascii="Courier New" w:hAnsi="Courier New"/>
    </w:rPr>
  </w:style>
  <w:style w:type="character" w:customStyle="1" w:styleId="WW8Num2z2">
    <w:name w:val="WW8Num2z2"/>
    <w:rsid w:val="001F2D63"/>
    <w:rPr>
      <w:rFonts w:ascii="Wingdings" w:hAnsi="Wingdings"/>
    </w:rPr>
  </w:style>
  <w:style w:type="character" w:customStyle="1" w:styleId="WW8Num2z3">
    <w:name w:val="WW8Num2z3"/>
    <w:rsid w:val="001F2D63"/>
    <w:rPr>
      <w:rFonts w:ascii="Symbol" w:hAnsi="Symbol"/>
    </w:rPr>
  </w:style>
  <w:style w:type="paragraph" w:styleId="Intestazione">
    <w:name w:val="header"/>
    <w:basedOn w:val="Normale"/>
    <w:next w:val="Corpodeltesto"/>
    <w:semiHidden/>
    <w:rsid w:val="001F2D6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deltesto">
    <w:name w:val="Body Text"/>
    <w:basedOn w:val="Normale"/>
    <w:link w:val="CorpodeltestoCarattere"/>
    <w:rsid w:val="001F2D63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deltesto"/>
    <w:semiHidden/>
    <w:rsid w:val="001F2D63"/>
  </w:style>
  <w:style w:type="paragraph" w:styleId="Didascalia">
    <w:name w:val="caption"/>
    <w:basedOn w:val="Normale"/>
    <w:qFormat/>
    <w:rsid w:val="001F2D63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1F2D63"/>
    <w:pPr>
      <w:suppressLineNumbers/>
    </w:pPr>
  </w:style>
  <w:style w:type="paragraph" w:styleId="Titolo">
    <w:name w:val="Title"/>
    <w:basedOn w:val="Normale"/>
    <w:next w:val="Sottotitolo"/>
    <w:qFormat/>
    <w:rsid w:val="001F2D63"/>
    <w:pPr>
      <w:jc w:val="center"/>
    </w:pPr>
    <w:rPr>
      <w:b/>
      <w:bCs/>
    </w:rPr>
  </w:style>
  <w:style w:type="paragraph" w:styleId="Sottotitolo">
    <w:name w:val="Subtitle"/>
    <w:basedOn w:val="Intestazione"/>
    <w:next w:val="Corpodeltesto"/>
    <w:qFormat/>
    <w:rsid w:val="001F2D63"/>
    <w:pPr>
      <w:jc w:val="center"/>
    </w:pPr>
    <w:rPr>
      <w:i/>
      <w:iCs/>
    </w:rPr>
  </w:style>
  <w:style w:type="paragraph" w:styleId="Corpodeltesto2">
    <w:name w:val="Body Text 2"/>
    <w:basedOn w:val="Normale"/>
    <w:semiHidden/>
    <w:rsid w:val="001F2D63"/>
    <w:pPr>
      <w:jc w:val="center"/>
    </w:pPr>
  </w:style>
  <w:style w:type="paragraph" w:customStyle="1" w:styleId="Contenutocornice">
    <w:name w:val="Contenuto cornice"/>
    <w:basedOn w:val="Corpodeltesto"/>
    <w:rsid w:val="001F2D63"/>
  </w:style>
  <w:style w:type="character" w:customStyle="1" w:styleId="TitoloCarattere">
    <w:name w:val="Titolo Carattere"/>
    <w:basedOn w:val="Carpredefinitoparagrafo"/>
    <w:rsid w:val="001F2D63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rsid w:val="001F2D63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105CE8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rsid w:val="007D2927"/>
    <w:rPr>
      <w:rFonts w:ascii="Arial" w:hAnsi="Arial"/>
      <w:sz w:val="24"/>
    </w:rPr>
  </w:style>
  <w:style w:type="paragraph" w:customStyle="1" w:styleId="sche4">
    <w:name w:val="sche_4"/>
    <w:rsid w:val="007D2927"/>
    <w:pPr>
      <w:widowControl w:val="0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52B1F-B3DA-4EE2-B0A4-1D95A6CF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– SIMILE DI “SCRITTURA PRIVATA” AD USO DEI RAGGRUPPAMENTI TEMPORANEI DI SOCIETÀ</vt:lpstr>
    </vt:vector>
  </TitlesOfParts>
  <Company>Comune di Genova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– SIMILE DI “SCRITTURA PRIVATA” AD USO DEI RAGGRUPPAMENTI TEMPORANEI DI SOCIETÀ</dc:title>
  <dc:creator>Nuccio</dc:creator>
  <cp:lastModifiedBy>Fincalabra SPA</cp:lastModifiedBy>
  <cp:revision>3</cp:revision>
  <cp:lastPrinted>2010-01-14T10:27:00Z</cp:lastPrinted>
  <dcterms:created xsi:type="dcterms:W3CDTF">2015-10-02T11:00:00Z</dcterms:created>
  <dcterms:modified xsi:type="dcterms:W3CDTF">2015-10-02T11:21:00Z</dcterms:modified>
</cp:coreProperties>
</file>